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38A8F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80043">
        <w:rPr>
          <w:rFonts w:ascii="Garamond" w:hAnsi="Garamond"/>
          <w:sz w:val="24"/>
          <w:szCs w:val="24"/>
        </w:rPr>
        <w:t>1</w:t>
      </w:r>
      <w:r w:rsidR="004B5F42">
        <w:rPr>
          <w:rFonts w:ascii="Garamond" w:hAnsi="Garamond"/>
          <w:sz w:val="24"/>
          <w:szCs w:val="24"/>
        </w:rPr>
        <w:t>8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380FB1E5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B5F42" w:rsidRPr="005E205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https://zakazky.zcu.cz/contract_display_4637.html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5F8EC6A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2</w:t>
      </w:r>
      <w:r w:rsidR="004B5F42">
        <w:rPr>
          <w:rFonts w:ascii="Garamond" w:hAnsi="Garamond" w:cs="Arial"/>
          <w:b/>
          <w:sz w:val="22"/>
          <w:szCs w:val="22"/>
        </w:rPr>
        <w:t>8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051266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646D9E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12B51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46D9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B00C91" w14:textId="77777777" w:rsidR="00E96C4E" w:rsidRDefault="00E96C4E" w:rsidP="00795AAC">
      <w:r>
        <w:separator/>
      </w:r>
    </w:p>
  </w:endnote>
  <w:endnote w:type="continuationSeparator" w:id="0">
    <w:p w14:paraId="74203344" w14:textId="77777777" w:rsidR="00E96C4E" w:rsidRDefault="00E96C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88FB9" w14:textId="77777777" w:rsidR="00E96C4E" w:rsidRDefault="00E96C4E" w:rsidP="00795AAC">
      <w:r>
        <w:separator/>
      </w:r>
    </w:p>
  </w:footnote>
  <w:footnote w:type="continuationSeparator" w:id="0">
    <w:p w14:paraId="6DF1C021" w14:textId="77777777" w:rsidR="00E96C4E" w:rsidRDefault="00E96C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5F42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D9E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3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fJKTAeLp+VDBMxRM3fUEO6ogEcucMzSiF08O9WVLtiU=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VyEWXRRocaIBttYO6w/hD1vKoO+44VctiT9qss8JXB0=</DigestValue>
    </Reference>
  </SignedInfo>
  <SignatureValue>rfjAwCgaZZFcnN16RfcECUBfg1YgeUxW5AH27ycmqjfNeccAkXYVNjfgm9ity+UJAnMITFQJHSJo
4OkKghua4/Q69dabYOckoBzma4HsyUN3qCHNNJopbZAXQvfxrC7/p34xZR/nebSheNoz40ZpoM+k
RwqVwdlkEx9f3cchflFh5xYTfB+FtGKXtAP39zb4LqIDUD06mFGNq1l9QLUhxBYQY65zLoOTy2xl
255FOexXx6QwnubMvcy/hh0os8dpSA1xgtfpS3oXfg53JTWl2ukMJlNHRdm0VOcNnQjMRTHwrMY+
HYDPdpiI4JTG7piybDdy2lzaIEdJLhqszO0V/Q==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2ZPJpJO0Y4Lz2Ttlf9usqoMfHX1ACImaIHmZpZXTJYY=</DigestValue>
      </Reference>
      <Reference URI="/word/document.xml?ContentType=application/vnd.openxmlformats-officedocument.wordprocessingml.document.main+xml">
        <DigestMethod Algorithm="http://www.w3.org/2001/04/xmlenc#sha256"/>
        <DigestValue>DU0WB3bWxQNasgQGTJwt2VLRzsF3xdDJMnWhRSahD/8=</DigestValue>
      </Reference>
      <Reference URI="/word/endnotes.xml?ContentType=application/vnd.openxmlformats-officedocument.wordprocessingml.endnotes+xml">
        <DigestMethod Algorithm="http://www.w3.org/2001/04/xmlenc#sha256"/>
        <DigestValue>o2rLZJ87cEUSkJYP/JyEpo1WR9byCTvrwj6GZhY54po=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n0pkPM8zAmyFQ96zMz6PtoWZsgod5/ENIX4BGI8Lm8w=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qUmW2fbWFbkhV/A/hB+8Y8YJMNJjK7d9wxJdQRDt6SU=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2021-06-16T11:16:01Z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2021-06-16T11:16:01Z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8CC2A-F431-4617-8F50-9EEE1D459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2066</Words>
  <Characters>12191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</cp:revision>
  <cp:lastPrinted>2018-08-08T13:48:00Z</cp:lastPrinted>
  <dcterms:created xsi:type="dcterms:W3CDTF">2021-05-26T09:56:00Z</dcterms:created>
  <dcterms:modified xsi:type="dcterms:W3CDTF">2021-06-16T11:15:00Z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